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76D17" w14:textId="77777777" w:rsidR="009C6FFD" w:rsidRDefault="009C6FFD" w:rsidP="009C6FF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0"/>
          <w:szCs w:val="40"/>
        </w:rPr>
      </w:pPr>
      <w:bookmarkStart w:id="0" w:name="_GoBack"/>
      <w:r>
        <w:rPr>
          <w:rFonts w:ascii="Arial" w:hAnsi="Arial" w:cs="Arial"/>
          <w:b/>
          <w:bCs/>
          <w:sz w:val="40"/>
          <w:szCs w:val="40"/>
        </w:rPr>
        <w:t>ALLIANCES</w:t>
      </w:r>
    </w:p>
    <w:bookmarkEnd w:id="0"/>
    <w:p w14:paraId="6070D41C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63861E52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2B461C10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BAF5759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3E67B1"/>
          <w:sz w:val="26"/>
          <w:szCs w:val="26"/>
        </w:rPr>
        <w:drawing>
          <wp:inline distT="0" distB="0" distL="0" distR="0" wp14:anchorId="76CD6E3D" wp14:editId="420B0A8E">
            <wp:extent cx="4052570" cy="2641600"/>
            <wp:effectExtent l="0" t="0" r="11430" b="0"/>
            <wp:docPr id="2" name="Picture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570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6BA63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D1945A1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D90E6EA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According to the map above, what nations make up the alliances?</w:t>
      </w:r>
    </w:p>
    <w:p w14:paraId="5AF7660A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Triple Entente (3)                                              Triple Alliance (3) </w:t>
      </w:r>
    </w:p>
    <w:p w14:paraId="60126EF7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E37D1B2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7E747CF1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55EA1D3D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color w:val="3E67B1"/>
          <w:sz w:val="26"/>
          <w:szCs w:val="26"/>
        </w:rPr>
        <w:lastRenderedPageBreak/>
        <w:drawing>
          <wp:inline distT="0" distB="0" distL="0" distR="0" wp14:anchorId="3CA0AEBF" wp14:editId="7B5CA1F6">
            <wp:extent cx="7236460" cy="4086860"/>
            <wp:effectExtent l="0" t="0" r="2540" b="2540"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460" cy="408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09863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2792BEAC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43A98282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59008DA4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According to the map above</w:t>
      </w:r>
      <w:hyperlink r:id="rId9" w:history="1">
        <w:r>
          <w:rPr>
            <w:rFonts w:ascii="Arial" w:hAnsi="Arial" w:cs="Arial"/>
            <w:color w:val="3E67B1"/>
            <w:sz w:val="26"/>
            <w:szCs w:val="26"/>
            <w:u w:val="single" w:color="3E67B1"/>
          </w:rPr>
          <w:t>,</w:t>
        </w:r>
      </w:hyperlink>
      <w:r>
        <w:rPr>
          <w:rFonts w:ascii="Arial" w:hAnsi="Arial" w:cs="Arial"/>
          <w:sz w:val="26"/>
          <w:szCs w:val="26"/>
        </w:rPr>
        <w:t xml:space="preserve"> who are the Allies and Central Powers?</w:t>
      </w:r>
    </w:p>
    <w:p w14:paraId="0546B34F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459924E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Allied Powers (4)                                                               Central Powers (3) </w:t>
      </w:r>
    </w:p>
    <w:p w14:paraId="7B4E5B14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Romania</w:t>
      </w:r>
    </w:p>
    <w:p w14:paraId="0808F692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Serbia</w:t>
      </w:r>
    </w:p>
    <w:p w14:paraId="5AE7EC85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Greece</w:t>
      </w:r>
    </w:p>
    <w:p w14:paraId="0E698DF9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2785344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5D1F07F5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Compare the two maps, and answer a-c:</w:t>
      </w:r>
    </w:p>
    <w:p w14:paraId="0A811AF3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5F397B3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a. What were the central powers called BEFORE the war?</w:t>
      </w:r>
    </w:p>
    <w:p w14:paraId="3D0F6314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b. What were the allied powers called BEFORE the war?</w:t>
      </w:r>
    </w:p>
    <w:p w14:paraId="1258C0D3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c. </w:t>
      </w:r>
      <w:hyperlink r:id="rId10" w:history="1">
        <w:r>
          <w:rPr>
            <w:rFonts w:ascii="Arial" w:hAnsi="Arial" w:cs="Arial"/>
            <w:color w:val="3E67B1"/>
            <w:sz w:val="26"/>
            <w:szCs w:val="26"/>
            <w:u w:val="single" w:color="3E67B1"/>
          </w:rPr>
          <w:t>Which country switched sides just before the war started</w:t>
        </w:r>
      </w:hyperlink>
      <w:r>
        <w:rPr>
          <w:rFonts w:ascii="Arial" w:hAnsi="Arial" w:cs="Arial"/>
          <w:sz w:val="26"/>
          <w:szCs w:val="26"/>
        </w:rPr>
        <w:t>?</w:t>
      </w:r>
    </w:p>
    <w:p w14:paraId="71EA07DC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A3C7F61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4) </w:t>
      </w:r>
      <w:hyperlink r:id="rId11" w:history="1">
        <w:r>
          <w:rPr>
            <w:rFonts w:ascii="Arial" w:hAnsi="Arial" w:cs="Arial"/>
            <w:color w:val="3E67B1"/>
            <w:sz w:val="26"/>
            <w:szCs w:val="26"/>
            <w:u w:val="single" w:color="3E67B1"/>
          </w:rPr>
          <w:t>Which side did the United States eventually join</w:t>
        </w:r>
      </w:hyperlink>
      <w:r>
        <w:rPr>
          <w:rFonts w:ascii="Arial" w:hAnsi="Arial" w:cs="Arial"/>
          <w:sz w:val="26"/>
          <w:szCs w:val="26"/>
        </w:rPr>
        <w:t>? And why did they join?</w:t>
      </w:r>
    </w:p>
    <w:p w14:paraId="3DEF7AD7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27485257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C8B8AFB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05F7B94" w14:textId="77777777" w:rsidR="009C6FFD" w:rsidRDefault="009C6FFD" w:rsidP="009C6FF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CAUSES OF WW1</w:t>
      </w:r>
    </w:p>
    <w:p w14:paraId="5A149FAD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Read </w:t>
      </w:r>
      <w:hyperlink r:id="rId12" w:history="1">
        <w:r>
          <w:rPr>
            <w:rFonts w:ascii="Arial" w:hAnsi="Arial" w:cs="Arial"/>
            <w:color w:val="3E67B1"/>
            <w:sz w:val="26"/>
            <w:szCs w:val="26"/>
            <w:u w:val="single" w:color="3E67B1"/>
          </w:rPr>
          <w:t>Causes of World War One</w:t>
        </w:r>
      </w:hyperlink>
    </w:p>
    <w:p w14:paraId="643E918D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4F62C908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5) Define:</w:t>
      </w:r>
    </w:p>
    <w:p w14:paraId="1BC70695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D545154" w14:textId="77777777" w:rsidR="009C6FFD" w:rsidRDefault="009C6FFD" w:rsidP="009C6FF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Militarism: </w:t>
      </w:r>
    </w:p>
    <w:p w14:paraId="66C0DD21" w14:textId="77777777" w:rsidR="009C6FFD" w:rsidRDefault="009C6FFD" w:rsidP="009C6FF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Alliance</w:t>
      </w:r>
      <w:r>
        <w:rPr>
          <w:rFonts w:ascii="Arial" w:hAnsi="Arial" w:cs="Arial"/>
          <w:sz w:val="26"/>
          <w:szCs w:val="26"/>
        </w:rPr>
        <w:t xml:space="preserve">s: </w:t>
      </w:r>
    </w:p>
    <w:p w14:paraId="0FF01E1F" w14:textId="77777777" w:rsidR="009C6FFD" w:rsidRDefault="009C6FFD" w:rsidP="009C6FF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Imperialism: </w:t>
      </w:r>
    </w:p>
    <w:p w14:paraId="09C04AA8" w14:textId="77777777" w:rsidR="009C6FFD" w:rsidRDefault="009C6FFD" w:rsidP="009C6FF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Nationalism: </w:t>
      </w:r>
    </w:p>
    <w:p w14:paraId="30FCB5C5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69D61CE2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6) What was the spark that led to the immediate cause of World War I?</w:t>
      </w:r>
    </w:p>
    <w:p w14:paraId="561EED88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7B8B55AA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7) Who was General Schlieffen?</w:t>
      </w:r>
    </w:p>
    <w:p w14:paraId="2B62641A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78A71155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8) What was his plan for World War I?</w:t>
      </w:r>
    </w:p>
    <w:p w14:paraId="3C50EC8E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78FD509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9) What was his country trying to avoid by implementing this plan?</w:t>
      </w:r>
    </w:p>
    <w:p w14:paraId="33EC7EC1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40"/>
          <w:szCs w:val="40"/>
        </w:rPr>
      </w:pPr>
    </w:p>
    <w:p w14:paraId="12C78CB4" w14:textId="77777777" w:rsidR="009C6FFD" w:rsidRDefault="009C6FFD" w:rsidP="009C6FF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TREATY OF VERSAILLES</w:t>
      </w:r>
    </w:p>
    <w:p w14:paraId="0C6DA006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Watch this </w:t>
      </w:r>
      <w:hyperlink r:id="rId13" w:history="1">
        <w:r>
          <w:rPr>
            <w:rFonts w:ascii="Arial" w:hAnsi="Arial" w:cs="Arial"/>
            <w:color w:val="420178"/>
            <w:sz w:val="26"/>
            <w:szCs w:val="26"/>
            <w:u w:val="single" w:color="420178"/>
          </w:rPr>
          <w:t>video</w:t>
        </w:r>
      </w:hyperlink>
    </w:p>
    <w:p w14:paraId="64A0B65B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Then, use this </w:t>
      </w:r>
      <w:hyperlink r:id="rId14" w:history="1">
        <w:r>
          <w:rPr>
            <w:rFonts w:ascii="Arial" w:hAnsi="Arial" w:cs="Arial"/>
            <w:color w:val="3E67B1"/>
            <w:sz w:val="26"/>
            <w:szCs w:val="26"/>
            <w:u w:val="single" w:color="3E67B1"/>
          </w:rPr>
          <w:t>site</w:t>
        </w:r>
      </w:hyperlink>
      <w:r>
        <w:rPr>
          <w:rFonts w:ascii="Arial" w:hAnsi="Arial" w:cs="Arial"/>
          <w:sz w:val="26"/>
          <w:szCs w:val="26"/>
        </w:rPr>
        <w:t xml:space="preserve"> to answer the following questions</w:t>
      </w:r>
    </w:p>
    <w:p w14:paraId="0480B966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59552697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10) What was the Treaty of Versailles?</w:t>
      </w:r>
    </w:p>
    <w:p w14:paraId="32B652F6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799749F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11) When was it signed?</w:t>
      </w:r>
    </w:p>
    <w:p w14:paraId="751BB5A6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4314A2DB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12) How many total war related deaths (from all nations) were there?</w:t>
      </w:r>
    </w:p>
    <w:p w14:paraId="09B887A6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738A7DA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13) How many wounded?</w:t>
      </w:r>
    </w:p>
    <w:p w14:paraId="238C00AF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14) Who were the “Big Three”? (Name of person- nation)</w:t>
      </w:r>
    </w:p>
    <w:p w14:paraId="4D02ECAD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43E7E0C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__________________________________ of _____________________</w:t>
      </w:r>
    </w:p>
    <w:p w14:paraId="6C7633A0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DA773D8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__________________________________ of _____________________</w:t>
      </w:r>
    </w:p>
    <w:p w14:paraId="6C13DC8A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51008761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__________________________________ of _____________________</w:t>
      </w:r>
    </w:p>
    <w:p w14:paraId="1C5667C9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9D851CD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15) What is self-determination?</w:t>
      </w:r>
    </w:p>
    <w:p w14:paraId="3AC6FFC3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7F4EB0F4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16) What were the four sections of the treaty?</w:t>
      </w:r>
    </w:p>
    <w:p w14:paraId="08E78E09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36409975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17) What is the “war guilt clause”?</w:t>
      </w:r>
    </w:p>
    <w:p w14:paraId="674BDB18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64210D65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18) Define reparations</w:t>
      </w:r>
    </w:p>
    <w:p w14:paraId="630BC830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560BB3E0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19) What is the League of Nations?</w:t>
      </w:r>
    </w:p>
    <w:p w14:paraId="1A007B6F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1F8C09BF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20) Summarize the German reaction to the treaty.</w:t>
      </w:r>
    </w:p>
    <w:p w14:paraId="5A5EB59C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7E69F79C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21) Were the terms of the treaty actually carried out? Explain.</w:t>
      </w:r>
    </w:p>
    <w:p w14:paraId="424D28FD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252A3B91" w14:textId="77777777" w:rsidR="009C6FFD" w:rsidRDefault="009C6FFD" w:rsidP="009C6FFD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22) Name one of the long-term consequences of the treaty.</w:t>
      </w:r>
    </w:p>
    <w:p w14:paraId="603BF25B" w14:textId="77777777" w:rsidR="00173256" w:rsidRDefault="009C6FFD" w:rsidP="009C6FFD"/>
    <w:sectPr w:rsidR="00173256" w:rsidSect="003666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FD"/>
    <w:rsid w:val="00366692"/>
    <w:rsid w:val="009C6FFD"/>
    <w:rsid w:val="00DD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579F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mericaslibrary.gov/jb/jazz/jb_jazz_wwi_1.html" TargetMode="External"/><Relationship Id="rId12" Type="http://schemas.openxmlformats.org/officeDocument/2006/relationships/hyperlink" Target="http://www.historyonthenet.com/WW1/causes.htm" TargetMode="External"/><Relationship Id="rId13" Type="http://schemas.openxmlformats.org/officeDocument/2006/relationships/hyperlink" Target="http://www.history.com/topics/world-war-i/world-war-i-history/videos/treaty-of-versailles-end-world-war-i?m=528e394da93ae&amp;s=undefined&amp;f=1&amp;free=false" TargetMode="External"/><Relationship Id="rId14" Type="http://schemas.openxmlformats.org/officeDocument/2006/relationships/hyperlink" Target="http://www.historylearningsite.co.uk/treaty_of_versailles.ht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sites.google.com/a/bhbl.org/webquest-wwi/home/alliances.png?attredirects=0" TargetMode="External"/><Relationship Id="rId6" Type="http://schemas.openxmlformats.org/officeDocument/2006/relationships/image" Target="media/image1.png"/><Relationship Id="rId7" Type="http://schemas.openxmlformats.org/officeDocument/2006/relationships/hyperlink" Target="https://sites.google.com/a/bhbl.org/webquest-wwi/home/central-allied-powers-ww1.gif?attredirects=0" TargetMode="External"/><Relationship Id="rId8" Type="http://schemas.openxmlformats.org/officeDocument/2006/relationships/image" Target="media/image2.gif"/><Relationship Id="rId9" Type="http://schemas.openxmlformats.org/officeDocument/2006/relationships/hyperlink" Target="http://www.gcsehistory.org.uk/modernworld/images/alliancesystem.gif" TargetMode="External"/><Relationship Id="rId10" Type="http://schemas.openxmlformats.org/officeDocument/2006/relationships/hyperlink" Target="http://www.historylearningsite.co.uk/italy_and_world_war_on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352</Words>
  <Characters>2011</Characters>
  <Application>Microsoft Macintosh Word</Application>
  <DocSecurity>0</DocSecurity>
  <Lines>16</Lines>
  <Paragraphs>4</Paragraphs>
  <ScaleCrop>false</ScaleCrop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Gray</dc:creator>
  <cp:keywords/>
  <dc:description/>
  <cp:lastModifiedBy>Chris Gray</cp:lastModifiedBy>
  <cp:revision>1</cp:revision>
  <dcterms:created xsi:type="dcterms:W3CDTF">2016-11-03T13:20:00Z</dcterms:created>
  <dcterms:modified xsi:type="dcterms:W3CDTF">2016-11-03T13:23:00Z</dcterms:modified>
</cp:coreProperties>
</file>